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D5179" w:rsidRPr="008A1ACD" w:rsidRDefault="009D5179" w:rsidP="00E62951">
      <w:pPr>
        <w:pStyle w:val="Heading5"/>
        <w:tabs>
          <w:tab w:val="left" w:pos="0"/>
        </w:tabs>
        <w:spacing w:line="240" w:lineRule="auto"/>
        <w:jc w:val="right"/>
        <w:rPr>
          <w:rStyle w:val="10"/>
          <w:rFonts w:ascii="Times New Roman" w:hAnsi="Times New Roman" w:cs="Times New Roman"/>
        </w:rPr>
      </w:pPr>
      <w:r w:rsidRPr="008A1ACD">
        <w:rPr>
          <w:rFonts w:ascii="Times New Roman" w:hAnsi="Times New Roman" w:cs="Times New Roman"/>
        </w:rPr>
        <w:t>ПРИЛОЖЕНИЕ  № 1</w:t>
      </w:r>
      <w:r w:rsidRPr="008A1ACD">
        <w:rPr>
          <w:rStyle w:val="10"/>
          <w:rFonts w:ascii="Times New Roman" w:hAnsi="Times New Roman" w:cs="Times New Roman"/>
        </w:rPr>
        <w:t xml:space="preserve"> </w:t>
      </w:r>
    </w:p>
    <w:p w:rsidR="009D5179" w:rsidRPr="008A1ACD" w:rsidRDefault="009D5179" w:rsidP="00E62951">
      <w:pPr>
        <w:pStyle w:val="Heading5"/>
        <w:tabs>
          <w:tab w:val="left" w:pos="0"/>
        </w:tabs>
        <w:spacing w:line="240" w:lineRule="auto"/>
        <w:jc w:val="right"/>
        <w:rPr>
          <w:rStyle w:val="10"/>
          <w:rFonts w:ascii="Times New Roman" w:hAnsi="Times New Roman" w:cs="Times New Roman"/>
        </w:rPr>
      </w:pPr>
      <w:r w:rsidRPr="008A1ACD">
        <w:rPr>
          <w:rStyle w:val="10"/>
          <w:rFonts w:ascii="Times New Roman" w:hAnsi="Times New Roman" w:cs="Times New Roman"/>
        </w:rPr>
        <w:t xml:space="preserve">  к административному регламенту </w:t>
      </w:r>
    </w:p>
    <w:p w:rsidR="009D5179" w:rsidRPr="008A1ACD" w:rsidRDefault="009D5179" w:rsidP="00E62951">
      <w:pPr>
        <w:pStyle w:val="Heading5"/>
        <w:tabs>
          <w:tab w:val="left" w:pos="0"/>
        </w:tabs>
        <w:spacing w:line="240" w:lineRule="auto"/>
        <w:jc w:val="right"/>
        <w:rPr>
          <w:rStyle w:val="10"/>
          <w:rFonts w:ascii="Times New Roman" w:hAnsi="Times New Roman" w:cs="Times New Roman"/>
        </w:rPr>
      </w:pPr>
      <w:r w:rsidRPr="008A1ACD">
        <w:rPr>
          <w:rStyle w:val="10"/>
          <w:rFonts w:ascii="Times New Roman" w:hAnsi="Times New Roman" w:cs="Times New Roman"/>
        </w:rPr>
        <w:t>предоставления муниципальной</w:t>
      </w:r>
    </w:p>
    <w:p w:rsidR="009D5179" w:rsidRPr="008A1ACD" w:rsidRDefault="009D5179" w:rsidP="004B065F">
      <w:pPr>
        <w:pStyle w:val="Heading5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</w:rPr>
      </w:pPr>
      <w:r w:rsidRPr="008A1ACD">
        <w:rPr>
          <w:rStyle w:val="10"/>
          <w:rFonts w:ascii="Times New Roman" w:hAnsi="Times New Roman" w:cs="Times New Roman"/>
        </w:rPr>
        <w:t xml:space="preserve">                 услуги «</w:t>
      </w:r>
      <w:r w:rsidRPr="008A1ACD">
        <w:rPr>
          <w:rFonts w:ascii="Times New Roman" w:hAnsi="Times New Roman" w:cs="Times New Roman"/>
        </w:rPr>
        <w:t xml:space="preserve">Признание граждан малоимущими </w:t>
      </w:r>
    </w:p>
    <w:p w:rsidR="009D5179" w:rsidRPr="008A1ACD" w:rsidRDefault="009D5179" w:rsidP="004B065F">
      <w:pPr>
        <w:pStyle w:val="Heading5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</w:rPr>
      </w:pPr>
      <w:r w:rsidRPr="008A1ACD">
        <w:rPr>
          <w:rFonts w:ascii="Times New Roman" w:hAnsi="Times New Roman" w:cs="Times New Roman"/>
        </w:rPr>
        <w:t>в целях принятия их на учет в качестве</w:t>
      </w:r>
    </w:p>
    <w:p w:rsidR="009D5179" w:rsidRPr="004B065F" w:rsidRDefault="009D5179" w:rsidP="004B065F">
      <w:pPr>
        <w:pStyle w:val="Heading5"/>
        <w:tabs>
          <w:tab w:val="left" w:pos="0"/>
        </w:tabs>
        <w:spacing w:line="240" w:lineRule="auto"/>
        <w:jc w:val="right"/>
      </w:pPr>
      <w:r w:rsidRPr="008A1ACD">
        <w:rPr>
          <w:rFonts w:ascii="Times New Roman" w:hAnsi="Times New Roman" w:cs="Times New Roman"/>
        </w:rPr>
        <w:t xml:space="preserve"> нуждающихся в жилых помещениях»</w:t>
      </w:r>
    </w:p>
    <w:p w:rsidR="009D5179" w:rsidRDefault="009D5179" w:rsidP="008C1D65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4B065F">
        <w:t xml:space="preserve"> </w:t>
      </w:r>
      <w: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4032"/>
        <w:gridCol w:w="5766"/>
      </w:tblGrid>
      <w:tr w:rsidR="009D5179">
        <w:tc>
          <w:tcPr>
            <w:tcW w:w="40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179" w:rsidRDefault="009D5179" w:rsidP="004B06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Запорожского сельского поселения Темрюкского района ______________________________________ от____________________________________ ______________________________________ зарегистрированного(ой)________________    ______________________________________ телефон _______________________________</w:t>
            </w:r>
          </w:p>
        </w:tc>
      </w:tr>
    </w:tbl>
    <w:p w:rsidR="009D5179" w:rsidRDefault="009D5179" w:rsidP="008C1D65">
      <w:pPr>
        <w:spacing w:after="0" w:line="240" w:lineRule="auto"/>
        <w:jc w:val="center"/>
      </w:pPr>
    </w:p>
    <w:p w:rsidR="009D5179" w:rsidRDefault="009D5179" w:rsidP="008C1D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Заявление </w:t>
      </w:r>
    </w:p>
    <w:p w:rsidR="009D5179" w:rsidRDefault="009D5179" w:rsidP="008C1D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признании гражданина  и членов его семьи малоимущими в целях принятия на учет в качестве нуждающихся в жилых помещениях</w:t>
      </w:r>
    </w:p>
    <w:p w:rsidR="009D5179" w:rsidRDefault="009D5179" w:rsidP="008C1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179" w:rsidRDefault="009D5179" w:rsidP="008C1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179" w:rsidRDefault="009D5179" w:rsidP="008C1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признать малоимущими меня / мою семью из_______ человек, проживающих совместно со мной, в том числе:</w:t>
      </w:r>
    </w:p>
    <w:p w:rsidR="009D5179" w:rsidRDefault="009D5179" w:rsidP="008C1D65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653"/>
        <w:gridCol w:w="4687"/>
        <w:gridCol w:w="1417"/>
        <w:gridCol w:w="1971"/>
        <w:gridCol w:w="1171"/>
      </w:tblGrid>
      <w:tr w:rsidR="009D5179" w:rsidRPr="000F0143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Pr="000F0143" w:rsidRDefault="009D5179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1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D5179" w:rsidRPr="000F0143" w:rsidRDefault="009D5179" w:rsidP="008C1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14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Pr="000F0143" w:rsidRDefault="009D5179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14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9D5179" w:rsidRPr="000F0143" w:rsidRDefault="009D5179" w:rsidP="008C1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143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полностью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Pr="000F0143" w:rsidRDefault="009D5179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1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9D5179" w:rsidRPr="000F0143" w:rsidRDefault="009D5179" w:rsidP="008C1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143">
              <w:rPr>
                <w:rFonts w:ascii="Times New Roman" w:hAnsi="Times New Roman" w:cs="Times New Roman"/>
                <w:sz w:val="24"/>
                <w:szCs w:val="24"/>
              </w:rPr>
              <w:t>рождения (число,</w:t>
            </w:r>
          </w:p>
          <w:p w:rsidR="009D5179" w:rsidRPr="000F0143" w:rsidRDefault="009D5179" w:rsidP="008C1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143">
              <w:rPr>
                <w:rFonts w:ascii="Times New Roman" w:hAnsi="Times New Roman" w:cs="Times New Roman"/>
                <w:sz w:val="24"/>
                <w:szCs w:val="24"/>
              </w:rPr>
              <w:t>месяц, год)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Pr="000F0143" w:rsidRDefault="009D5179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143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 членов семьи</w:t>
            </w:r>
          </w:p>
          <w:p w:rsidR="009D5179" w:rsidRPr="000F0143" w:rsidRDefault="009D5179" w:rsidP="008C1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143">
              <w:rPr>
                <w:rFonts w:ascii="Times New Roman" w:hAnsi="Times New Roman" w:cs="Times New Roman"/>
                <w:sz w:val="24"/>
                <w:szCs w:val="24"/>
              </w:rPr>
              <w:t>по отношению</w:t>
            </w:r>
          </w:p>
          <w:p w:rsidR="009D5179" w:rsidRPr="000F0143" w:rsidRDefault="009D5179" w:rsidP="008C1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143">
              <w:rPr>
                <w:rFonts w:ascii="Times New Roman" w:hAnsi="Times New Roman" w:cs="Times New Roman"/>
                <w:sz w:val="24"/>
                <w:szCs w:val="24"/>
              </w:rPr>
              <w:t>к заявителю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179" w:rsidRPr="000F0143" w:rsidRDefault="009D5179" w:rsidP="008C1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143">
              <w:rPr>
                <w:rFonts w:ascii="Times New Roman" w:hAnsi="Times New Roman" w:cs="Times New Roman"/>
                <w:sz w:val="24"/>
                <w:szCs w:val="24"/>
              </w:rPr>
              <w:t>Приме</w:t>
            </w:r>
          </w:p>
          <w:p w:rsidR="009D5179" w:rsidRPr="000F0143" w:rsidRDefault="009D5179" w:rsidP="008C1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143"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</w:p>
        </w:tc>
      </w:tr>
      <w:tr w:rsidR="009D5179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179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179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179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179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179" w:rsidRDefault="009D5179" w:rsidP="008C1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5179" w:rsidRDefault="009D5179" w:rsidP="008C1D65">
      <w:pPr>
        <w:spacing w:after="0" w:line="240" w:lineRule="auto"/>
        <w:jc w:val="both"/>
      </w:pPr>
    </w:p>
    <w:p w:rsidR="009D5179" w:rsidRDefault="009D5179" w:rsidP="008C1D6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 на получение уполномоченным органом по учету любых данных, необходимых для проверки предоставленных мною (нами) сведений, и восполнения отсутствующей информации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</w:p>
    <w:p w:rsidR="009D5179" w:rsidRDefault="009D5179" w:rsidP="008C1D6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Я (мы) предупрежден(а)(ы) о последствиях, предусмотренных статьей 13 Закона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края от 29 декабря 2009 года № 1890-КЗ «О порядке признания граждан малоимущими в целях принятия их на учет в качестве нуждающихся в жилых помещениях», при выявлении указанных мною (нами) неполных сведений или сведений не соответствующих действительности.</w:t>
      </w:r>
    </w:p>
    <w:p w:rsidR="009D5179" w:rsidRDefault="009D5179" w:rsidP="008C1D6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11 Закона Краснодарского края от 29 декабря 2009 года № 1890-КЗ «О порядке признания граждан малоимущими в целях принятия их на учет в качестве нуждающихся в жилых помещениях» прилагаю(ем) следующие документы:</w:t>
      </w:r>
    </w:p>
    <w:p w:rsidR="009D5179" w:rsidRDefault="009D5179" w:rsidP="008C1D65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_____________________________________________________________;</w:t>
      </w:r>
    </w:p>
    <w:p w:rsidR="009D5179" w:rsidRDefault="009D5179" w:rsidP="008C1D65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_____________________________________________________________;</w:t>
      </w:r>
    </w:p>
    <w:p w:rsidR="009D5179" w:rsidRDefault="009D5179" w:rsidP="008C1D65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_____________________________________________________________;</w:t>
      </w:r>
    </w:p>
    <w:p w:rsidR="009D5179" w:rsidRDefault="009D5179" w:rsidP="008C1D65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_____________________________________________________________;</w:t>
      </w:r>
    </w:p>
    <w:p w:rsidR="009D5179" w:rsidRDefault="009D5179" w:rsidP="008C1D65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_____________________________________________________________;</w:t>
      </w:r>
    </w:p>
    <w:p w:rsidR="009D5179" w:rsidRDefault="009D5179" w:rsidP="008C1D65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_____________________________________________________________;</w:t>
      </w:r>
    </w:p>
    <w:p w:rsidR="009D5179" w:rsidRDefault="009D5179" w:rsidP="008C1D65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_____________________________________________________________;</w:t>
      </w:r>
    </w:p>
    <w:p w:rsidR="009D5179" w:rsidRDefault="009D5179" w:rsidP="008C1D65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_____________________________________________________________;</w:t>
      </w:r>
    </w:p>
    <w:p w:rsidR="009D5179" w:rsidRDefault="009D5179" w:rsidP="008C1D6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9) _____________________________________________________________;                             </w:t>
      </w:r>
    </w:p>
    <w:p w:rsidR="009D5179" w:rsidRDefault="009D5179" w:rsidP="008C1D6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10) ____________________________________________________________;</w:t>
      </w:r>
    </w:p>
    <w:p w:rsidR="009D5179" w:rsidRDefault="009D5179" w:rsidP="008C1D6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11) ____________________________________________________________;</w:t>
      </w:r>
    </w:p>
    <w:p w:rsidR="009D5179" w:rsidRDefault="009D5179" w:rsidP="008C1D6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12) ____________________________________________________________.</w:t>
      </w:r>
    </w:p>
    <w:p w:rsidR="009D5179" w:rsidRDefault="009D5179" w:rsidP="008C1D6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D5179" w:rsidRDefault="009D5179" w:rsidP="008C1D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5179" w:rsidRDefault="009D5179" w:rsidP="008C1D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Подписи заявителя и всех </w:t>
      </w:r>
    </w:p>
    <w:p w:rsidR="009D5179" w:rsidRDefault="009D5179" w:rsidP="008C1D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дееспособных членов его семьи</w:t>
      </w:r>
    </w:p>
    <w:p w:rsidR="009D5179" w:rsidRDefault="009D5179" w:rsidP="008C1D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</w:p>
    <w:p w:rsidR="009D5179" w:rsidRDefault="009D5179" w:rsidP="008C1D6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(подпись)                                                  (Фамилия, инициалы)</w:t>
      </w:r>
    </w:p>
    <w:p w:rsidR="009D5179" w:rsidRDefault="009D5179" w:rsidP="008C1D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</w:p>
    <w:p w:rsidR="009D5179" w:rsidRDefault="009D5179" w:rsidP="008C1D6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(подпись)                                                  (Фамилия, инициалы)</w:t>
      </w:r>
    </w:p>
    <w:p w:rsidR="009D5179" w:rsidRDefault="009D5179" w:rsidP="008C1D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</w:p>
    <w:p w:rsidR="009D5179" w:rsidRDefault="009D5179" w:rsidP="008C1D6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(подпись)                                                  (Фамилия, инициалы)</w:t>
      </w:r>
    </w:p>
    <w:p w:rsidR="009D5179" w:rsidRDefault="009D5179" w:rsidP="008C1D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</w:p>
    <w:p w:rsidR="009D5179" w:rsidRDefault="009D5179" w:rsidP="008C1D6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(подпись)                                                  (Фамилия, инициалы)</w:t>
      </w:r>
    </w:p>
    <w:p w:rsidR="009D5179" w:rsidRDefault="009D5179" w:rsidP="008C1D6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</w:p>
    <w:p w:rsidR="009D5179" w:rsidRDefault="009D5179" w:rsidP="008C1D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«____»__________________ 201_ года</w:t>
      </w:r>
    </w:p>
    <w:p w:rsidR="009D5179" w:rsidRDefault="009D5179" w:rsidP="008C1D6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</w:p>
    <w:p w:rsidR="009D5179" w:rsidRDefault="009D5179" w:rsidP="008C1D65">
      <w:pPr>
        <w:widowControl w:val="0"/>
        <w:autoSpaceDE w:val="0"/>
        <w:spacing w:after="0" w:line="240" w:lineRule="auto"/>
        <w:jc w:val="right"/>
      </w:pPr>
    </w:p>
    <w:sectPr w:rsidR="009D5179" w:rsidSect="00205721">
      <w:headerReference w:type="default" r:id="rId7"/>
      <w:headerReference w:type="first" r:id="rId8"/>
      <w:footnotePr>
        <w:pos w:val="beneathText"/>
      </w:footnotePr>
      <w:pgSz w:w="11905" w:h="16837"/>
      <w:pgMar w:top="1134" w:right="567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179" w:rsidRDefault="009D5179">
      <w:pPr>
        <w:spacing w:after="0" w:line="240" w:lineRule="auto"/>
      </w:pPr>
      <w:r>
        <w:separator/>
      </w:r>
    </w:p>
  </w:endnote>
  <w:endnote w:type="continuationSeparator" w:id="0">
    <w:p w:rsidR="009D5179" w:rsidRDefault="009D5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179" w:rsidRDefault="009D5179">
      <w:pPr>
        <w:spacing w:after="0" w:line="240" w:lineRule="auto"/>
      </w:pPr>
      <w:r>
        <w:separator/>
      </w:r>
    </w:p>
  </w:footnote>
  <w:footnote w:type="continuationSeparator" w:id="0">
    <w:p w:rsidR="009D5179" w:rsidRDefault="009D5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179" w:rsidRDefault="009D5179">
    <w:pPr>
      <w:pStyle w:val="Header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83.85pt;height:12.1pt;z-index:25166028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9D5179" w:rsidRDefault="009D5179">
                <w:pPr>
                  <w:pStyle w:val="Head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179" w:rsidRDefault="009D517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upperRoman"/>
      <w:lvlText w:val="%1."/>
      <w:lvlJc w:val="left"/>
      <w:pPr>
        <w:tabs>
          <w:tab w:val="num" w:pos="2291"/>
        </w:tabs>
        <w:ind w:left="2291" w:hanging="720"/>
      </w:pPr>
    </w:lvl>
    <w:lvl w:ilvl="1">
      <w:start w:val="1"/>
      <w:numFmt w:val="decimal"/>
      <w:lvlText w:val="%1.%2."/>
      <w:lvlJc w:val="left"/>
      <w:pPr>
        <w:tabs>
          <w:tab w:val="num" w:pos="2291"/>
        </w:tabs>
        <w:ind w:left="2291" w:hanging="720"/>
      </w:pPr>
    </w:lvl>
    <w:lvl w:ilvl="2">
      <w:start w:val="1"/>
      <w:numFmt w:val="decimal"/>
      <w:lvlText w:val="%1.%2.%3."/>
      <w:lvlJc w:val="left"/>
      <w:pPr>
        <w:tabs>
          <w:tab w:val="num" w:pos="2291"/>
        </w:tabs>
        <w:ind w:left="2291" w:hanging="720"/>
      </w:pPr>
    </w:lvl>
    <w:lvl w:ilvl="3">
      <w:start w:val="1"/>
      <w:numFmt w:val="decimal"/>
      <w:lvlText w:val="%1.%2.%3.%4."/>
      <w:lvlJc w:val="left"/>
      <w:pPr>
        <w:tabs>
          <w:tab w:val="num" w:pos="2651"/>
        </w:tabs>
        <w:ind w:left="2651" w:hanging="1080"/>
      </w:pPr>
    </w:lvl>
    <w:lvl w:ilvl="4">
      <w:start w:val="1"/>
      <w:numFmt w:val="decimal"/>
      <w:lvlText w:val="%1.%2.%3.%4.%5."/>
      <w:lvlJc w:val="left"/>
      <w:pPr>
        <w:tabs>
          <w:tab w:val="num" w:pos="2651"/>
        </w:tabs>
        <w:ind w:left="2651" w:hanging="1080"/>
      </w:pPr>
    </w:lvl>
    <w:lvl w:ilvl="5">
      <w:start w:val="1"/>
      <w:numFmt w:val="decimal"/>
      <w:lvlText w:val="%1.%2.%3.%4.%5.%6."/>
      <w:lvlJc w:val="left"/>
      <w:pPr>
        <w:tabs>
          <w:tab w:val="num" w:pos="3011"/>
        </w:tabs>
        <w:ind w:left="301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371"/>
        </w:tabs>
        <w:ind w:left="3371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371"/>
        </w:tabs>
        <w:ind w:left="33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731"/>
        </w:tabs>
        <w:ind w:left="3731" w:hanging="21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</w:lvl>
  </w:abstractNum>
  <w:abstractNum w:abstractNumId="4">
    <w:nsid w:val="06E47A2A"/>
    <w:multiLevelType w:val="hybridMultilevel"/>
    <w:tmpl w:val="32D0A9E6"/>
    <w:lvl w:ilvl="0" w:tplc="B4547AB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6386C56"/>
    <w:multiLevelType w:val="hybridMultilevel"/>
    <w:tmpl w:val="FF6EC72A"/>
    <w:lvl w:ilvl="0" w:tplc="210877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8423B47"/>
    <w:multiLevelType w:val="hybridMultilevel"/>
    <w:tmpl w:val="E2103788"/>
    <w:lvl w:ilvl="0" w:tplc="87149B8C">
      <w:start w:val="2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51" w:hanging="360"/>
      </w:pPr>
    </w:lvl>
    <w:lvl w:ilvl="2" w:tplc="0419001B">
      <w:start w:val="1"/>
      <w:numFmt w:val="lowerRoman"/>
      <w:lvlText w:val="%3."/>
      <w:lvlJc w:val="right"/>
      <w:pPr>
        <w:ind w:left="3371" w:hanging="180"/>
      </w:pPr>
    </w:lvl>
    <w:lvl w:ilvl="3" w:tplc="0419000F">
      <w:start w:val="1"/>
      <w:numFmt w:val="decimal"/>
      <w:lvlText w:val="%4."/>
      <w:lvlJc w:val="left"/>
      <w:pPr>
        <w:ind w:left="4091" w:hanging="360"/>
      </w:pPr>
    </w:lvl>
    <w:lvl w:ilvl="4" w:tplc="04190019">
      <w:start w:val="1"/>
      <w:numFmt w:val="lowerLetter"/>
      <w:lvlText w:val="%5."/>
      <w:lvlJc w:val="left"/>
      <w:pPr>
        <w:ind w:left="4811" w:hanging="360"/>
      </w:pPr>
    </w:lvl>
    <w:lvl w:ilvl="5" w:tplc="0419001B">
      <w:start w:val="1"/>
      <w:numFmt w:val="lowerRoman"/>
      <w:lvlText w:val="%6."/>
      <w:lvlJc w:val="right"/>
      <w:pPr>
        <w:ind w:left="5531" w:hanging="180"/>
      </w:pPr>
    </w:lvl>
    <w:lvl w:ilvl="6" w:tplc="0419000F">
      <w:start w:val="1"/>
      <w:numFmt w:val="decimal"/>
      <w:lvlText w:val="%7."/>
      <w:lvlJc w:val="left"/>
      <w:pPr>
        <w:ind w:left="6251" w:hanging="360"/>
      </w:pPr>
    </w:lvl>
    <w:lvl w:ilvl="7" w:tplc="04190019">
      <w:start w:val="1"/>
      <w:numFmt w:val="lowerLetter"/>
      <w:lvlText w:val="%8."/>
      <w:lvlJc w:val="left"/>
      <w:pPr>
        <w:ind w:left="6971" w:hanging="360"/>
      </w:pPr>
    </w:lvl>
    <w:lvl w:ilvl="8" w:tplc="0419001B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D65"/>
    <w:rsid w:val="000F0143"/>
    <w:rsid w:val="00140C45"/>
    <w:rsid w:val="00205721"/>
    <w:rsid w:val="002A27C2"/>
    <w:rsid w:val="002D79BA"/>
    <w:rsid w:val="00370E8A"/>
    <w:rsid w:val="003D16BB"/>
    <w:rsid w:val="00413EFD"/>
    <w:rsid w:val="00442E16"/>
    <w:rsid w:val="0045684C"/>
    <w:rsid w:val="004A2EC2"/>
    <w:rsid w:val="004B065F"/>
    <w:rsid w:val="004F56D5"/>
    <w:rsid w:val="005B0A4C"/>
    <w:rsid w:val="005B15CF"/>
    <w:rsid w:val="005E74FC"/>
    <w:rsid w:val="005F772B"/>
    <w:rsid w:val="006C0AF6"/>
    <w:rsid w:val="006C4032"/>
    <w:rsid w:val="006C7D60"/>
    <w:rsid w:val="006E199F"/>
    <w:rsid w:val="007539A5"/>
    <w:rsid w:val="007640FA"/>
    <w:rsid w:val="007C48E8"/>
    <w:rsid w:val="007F3C15"/>
    <w:rsid w:val="00830CAA"/>
    <w:rsid w:val="00865C25"/>
    <w:rsid w:val="00890DF2"/>
    <w:rsid w:val="008A1ACD"/>
    <w:rsid w:val="008C1D65"/>
    <w:rsid w:val="009A46B3"/>
    <w:rsid w:val="009D5179"/>
    <w:rsid w:val="009F2A57"/>
    <w:rsid w:val="009F2FBD"/>
    <w:rsid w:val="00A24AC1"/>
    <w:rsid w:val="00B8453D"/>
    <w:rsid w:val="00C55243"/>
    <w:rsid w:val="00CA586A"/>
    <w:rsid w:val="00DC5C06"/>
    <w:rsid w:val="00E04E18"/>
    <w:rsid w:val="00E62951"/>
    <w:rsid w:val="00E67CC5"/>
    <w:rsid w:val="00E8094F"/>
    <w:rsid w:val="00EC3C9A"/>
    <w:rsid w:val="00F14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E8A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70E8A"/>
    <w:pPr>
      <w:keepNext/>
      <w:tabs>
        <w:tab w:val="num" w:pos="0"/>
      </w:tabs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70E8A"/>
    <w:pPr>
      <w:keepNext/>
      <w:tabs>
        <w:tab w:val="num" w:pos="0"/>
      </w:tabs>
      <w:spacing w:after="0" w:line="100" w:lineRule="atLeast"/>
      <w:jc w:val="center"/>
      <w:outlineLvl w:val="3"/>
    </w:pPr>
    <w:rPr>
      <w:rFonts w:ascii="Arial" w:hAnsi="Arial" w:cs="Arial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70E8A"/>
    <w:pPr>
      <w:keepNext/>
      <w:tabs>
        <w:tab w:val="num" w:pos="0"/>
      </w:tabs>
      <w:spacing w:after="0" w:line="100" w:lineRule="atLeast"/>
      <w:jc w:val="center"/>
      <w:outlineLvl w:val="4"/>
    </w:pPr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62951"/>
    <w:rPr>
      <w:color w:val="000000"/>
      <w:sz w:val="28"/>
      <w:szCs w:val="28"/>
      <w:lang w:eastAsia="ar-SA" w:bidi="ar-SA"/>
    </w:rPr>
  </w:style>
  <w:style w:type="character" w:customStyle="1" w:styleId="4">
    <w:name w:val="Основной шрифт абзаца4"/>
    <w:uiPriority w:val="99"/>
    <w:rsid w:val="00370E8A"/>
  </w:style>
  <w:style w:type="character" w:customStyle="1" w:styleId="Absatz-Standardschriftart">
    <w:name w:val="Absatz-Standardschriftart"/>
    <w:uiPriority w:val="99"/>
    <w:rsid w:val="00370E8A"/>
  </w:style>
  <w:style w:type="character" w:customStyle="1" w:styleId="WW-Absatz-Standardschriftart">
    <w:name w:val="WW-Absatz-Standardschriftart"/>
    <w:uiPriority w:val="99"/>
    <w:rsid w:val="00370E8A"/>
  </w:style>
  <w:style w:type="character" w:customStyle="1" w:styleId="WW-Absatz-Standardschriftart1">
    <w:name w:val="WW-Absatz-Standardschriftart1"/>
    <w:uiPriority w:val="99"/>
    <w:rsid w:val="00370E8A"/>
  </w:style>
  <w:style w:type="character" w:customStyle="1" w:styleId="WW-Absatz-Standardschriftart11">
    <w:name w:val="WW-Absatz-Standardschriftart11"/>
    <w:uiPriority w:val="99"/>
    <w:rsid w:val="00370E8A"/>
  </w:style>
  <w:style w:type="character" w:customStyle="1" w:styleId="3">
    <w:name w:val="Основной шрифт абзаца3"/>
    <w:uiPriority w:val="99"/>
    <w:rsid w:val="00370E8A"/>
  </w:style>
  <w:style w:type="character" w:customStyle="1" w:styleId="WW-Absatz-Standardschriftart111">
    <w:name w:val="WW-Absatz-Standardschriftart111"/>
    <w:uiPriority w:val="99"/>
    <w:rsid w:val="00370E8A"/>
  </w:style>
  <w:style w:type="character" w:customStyle="1" w:styleId="WW-Absatz-Standardschriftart1111">
    <w:name w:val="WW-Absatz-Standardschriftart1111"/>
    <w:uiPriority w:val="99"/>
    <w:rsid w:val="00370E8A"/>
  </w:style>
  <w:style w:type="character" w:customStyle="1" w:styleId="WW-Absatz-Standardschriftart11111">
    <w:name w:val="WW-Absatz-Standardschriftart11111"/>
    <w:uiPriority w:val="99"/>
    <w:rsid w:val="00370E8A"/>
  </w:style>
  <w:style w:type="character" w:customStyle="1" w:styleId="WW-Absatz-Standardschriftart111111">
    <w:name w:val="WW-Absatz-Standardschriftart111111"/>
    <w:uiPriority w:val="99"/>
    <w:rsid w:val="00370E8A"/>
  </w:style>
  <w:style w:type="character" w:customStyle="1" w:styleId="WW8Num6z0">
    <w:name w:val="WW8Num6z0"/>
    <w:uiPriority w:val="99"/>
    <w:rsid w:val="00370E8A"/>
    <w:rPr>
      <w:sz w:val="28"/>
      <w:szCs w:val="28"/>
    </w:rPr>
  </w:style>
  <w:style w:type="character" w:customStyle="1" w:styleId="2">
    <w:name w:val="Основной шрифт абзаца2"/>
    <w:uiPriority w:val="99"/>
    <w:rsid w:val="00370E8A"/>
  </w:style>
  <w:style w:type="character" w:styleId="PageNumber">
    <w:name w:val="page number"/>
    <w:basedOn w:val="2"/>
    <w:uiPriority w:val="99"/>
    <w:semiHidden/>
    <w:rsid w:val="00370E8A"/>
  </w:style>
  <w:style w:type="character" w:styleId="Hyperlink">
    <w:name w:val="Hyperlink"/>
    <w:basedOn w:val="2"/>
    <w:uiPriority w:val="99"/>
    <w:rsid w:val="00370E8A"/>
    <w:rPr>
      <w:color w:val="0000FF"/>
      <w:u w:val="single"/>
    </w:rPr>
  </w:style>
  <w:style w:type="character" w:customStyle="1" w:styleId="1">
    <w:name w:val="Заголовок 1 Знак"/>
    <w:basedOn w:val="2"/>
    <w:uiPriority w:val="99"/>
    <w:rsid w:val="00370E8A"/>
    <w:rPr>
      <w:rFonts w:ascii="Cambria" w:hAnsi="Cambria" w:cs="Cambria"/>
      <w:b/>
      <w:bCs/>
      <w:kern w:val="1"/>
      <w:sz w:val="32"/>
      <w:szCs w:val="32"/>
    </w:rPr>
  </w:style>
  <w:style w:type="character" w:customStyle="1" w:styleId="10">
    <w:name w:val="Основной шрифт абзаца1"/>
    <w:uiPriority w:val="99"/>
    <w:rsid w:val="00370E8A"/>
  </w:style>
  <w:style w:type="character" w:customStyle="1" w:styleId="a">
    <w:name w:val="Символ нумерации"/>
    <w:uiPriority w:val="99"/>
    <w:rsid w:val="00370E8A"/>
  </w:style>
  <w:style w:type="paragraph" w:customStyle="1" w:styleId="a0">
    <w:name w:val="Заголовок"/>
    <w:basedOn w:val="Normal"/>
    <w:next w:val="BodyText"/>
    <w:uiPriority w:val="99"/>
    <w:rsid w:val="00370E8A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370E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Calibri" w:hAnsi="Calibri" w:cs="Calibri"/>
      <w:lang w:eastAsia="ar-SA" w:bidi="ar-SA"/>
    </w:rPr>
  </w:style>
  <w:style w:type="paragraph" w:styleId="List">
    <w:name w:val="List"/>
    <w:basedOn w:val="BodyText"/>
    <w:uiPriority w:val="99"/>
    <w:semiHidden/>
    <w:rsid w:val="00370E8A"/>
    <w:rPr>
      <w:rFonts w:ascii="Arial" w:hAnsi="Arial" w:cs="Arial"/>
    </w:rPr>
  </w:style>
  <w:style w:type="paragraph" w:customStyle="1" w:styleId="30">
    <w:name w:val="Название3"/>
    <w:basedOn w:val="Normal"/>
    <w:uiPriority w:val="99"/>
    <w:rsid w:val="00370E8A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Normal"/>
    <w:uiPriority w:val="99"/>
    <w:rsid w:val="00370E8A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370E8A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Normal"/>
    <w:uiPriority w:val="99"/>
    <w:rsid w:val="00370E8A"/>
    <w:pPr>
      <w:suppressLineNumbers/>
    </w:pPr>
    <w:rPr>
      <w:rFonts w:ascii="Arial" w:hAnsi="Arial" w:cs="Arial"/>
    </w:rPr>
  </w:style>
  <w:style w:type="paragraph" w:customStyle="1" w:styleId="11">
    <w:name w:val="Название1"/>
    <w:basedOn w:val="Normal"/>
    <w:uiPriority w:val="99"/>
    <w:rsid w:val="00370E8A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2">
    <w:name w:val="Указатель1"/>
    <w:basedOn w:val="Normal"/>
    <w:uiPriority w:val="99"/>
    <w:rsid w:val="00370E8A"/>
    <w:pPr>
      <w:suppressLineNumbers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semiHidden/>
    <w:rsid w:val="00370E8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Calibri"/>
      <w:lang w:eastAsia="ar-SA" w:bidi="ar-SA"/>
    </w:rPr>
  </w:style>
  <w:style w:type="paragraph" w:styleId="ListParagraph">
    <w:name w:val="List Paragraph"/>
    <w:basedOn w:val="Normal"/>
    <w:uiPriority w:val="99"/>
    <w:qFormat/>
    <w:rsid w:val="00370E8A"/>
    <w:pPr>
      <w:autoSpaceDE w:val="0"/>
      <w:spacing w:after="0" w:line="240" w:lineRule="auto"/>
      <w:ind w:left="720"/>
    </w:pPr>
    <w:rPr>
      <w:sz w:val="20"/>
      <w:szCs w:val="20"/>
    </w:rPr>
  </w:style>
  <w:style w:type="paragraph" w:customStyle="1" w:styleId="ConsPlusNormal">
    <w:name w:val="ConsPlusNormal"/>
    <w:uiPriority w:val="99"/>
    <w:rsid w:val="00370E8A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DocList">
    <w:name w:val="ConsPlusDocList"/>
    <w:uiPriority w:val="99"/>
    <w:rsid w:val="00370E8A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70E8A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1">
    <w:name w:val="Содержимое таблицы"/>
    <w:basedOn w:val="Normal"/>
    <w:uiPriority w:val="99"/>
    <w:rsid w:val="00370E8A"/>
    <w:pPr>
      <w:suppressLineNumbers/>
    </w:pPr>
  </w:style>
  <w:style w:type="paragraph" w:customStyle="1" w:styleId="a2">
    <w:name w:val="Заголовок таблицы"/>
    <w:basedOn w:val="a1"/>
    <w:uiPriority w:val="99"/>
    <w:rsid w:val="00370E8A"/>
    <w:pPr>
      <w:jc w:val="center"/>
    </w:pPr>
    <w:rPr>
      <w:b/>
      <w:bCs/>
    </w:rPr>
  </w:style>
  <w:style w:type="paragraph" w:customStyle="1" w:styleId="a3">
    <w:name w:val="Содержимое врезки"/>
    <w:basedOn w:val="BodyText"/>
    <w:uiPriority w:val="99"/>
    <w:rsid w:val="00370E8A"/>
  </w:style>
  <w:style w:type="paragraph" w:customStyle="1" w:styleId="13">
    <w:name w:val="марк список 1"/>
    <w:basedOn w:val="Normal"/>
    <w:uiPriority w:val="99"/>
    <w:rsid w:val="00370E8A"/>
    <w:pPr>
      <w:tabs>
        <w:tab w:val="left" w:pos="360"/>
      </w:tabs>
      <w:suppressAutoHyphens w:val="0"/>
      <w:spacing w:before="120" w:after="120"/>
      <w:jc w:val="both"/>
    </w:pPr>
  </w:style>
  <w:style w:type="paragraph" w:customStyle="1" w:styleId="14">
    <w:name w:val="нум список 1"/>
    <w:basedOn w:val="13"/>
    <w:uiPriority w:val="99"/>
    <w:rsid w:val="00370E8A"/>
  </w:style>
  <w:style w:type="paragraph" w:styleId="BodyTextIndent">
    <w:name w:val="Body Text Indent"/>
    <w:basedOn w:val="Normal"/>
    <w:link w:val="BodyTextIndentChar"/>
    <w:uiPriority w:val="99"/>
    <w:semiHidden/>
    <w:rsid w:val="00370E8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Calibri" w:hAnsi="Calibri" w:cs="Calibri"/>
      <w:lang w:eastAsia="ar-SA" w:bidi="ar-SA"/>
    </w:rPr>
  </w:style>
  <w:style w:type="paragraph" w:customStyle="1" w:styleId="24">
    <w:name w:val="Основной текст 24"/>
    <w:basedOn w:val="Normal"/>
    <w:uiPriority w:val="99"/>
    <w:rsid w:val="00370E8A"/>
    <w:pPr>
      <w:tabs>
        <w:tab w:val="left" w:pos="567"/>
        <w:tab w:val="left" w:pos="709"/>
      </w:tabs>
      <w:autoSpaceDE w:val="0"/>
      <w:jc w:val="both"/>
    </w:pPr>
    <w:rPr>
      <w:sz w:val="28"/>
      <w:szCs w:val="28"/>
    </w:rPr>
  </w:style>
  <w:style w:type="paragraph" w:styleId="NoSpacing">
    <w:name w:val="No Spacing"/>
    <w:uiPriority w:val="99"/>
    <w:qFormat/>
    <w:rsid w:val="007539A5"/>
    <w:pPr>
      <w:widowControl w:val="0"/>
      <w:autoSpaceDE w:val="0"/>
      <w:autoSpaceDN w:val="0"/>
      <w:adjustRightInd w:val="0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530</Words>
  <Characters>3027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USER5</cp:lastModifiedBy>
  <cp:revision>8</cp:revision>
  <cp:lastPrinted>2012-10-17T07:52:00Z</cp:lastPrinted>
  <dcterms:created xsi:type="dcterms:W3CDTF">2012-03-11T04:51:00Z</dcterms:created>
  <dcterms:modified xsi:type="dcterms:W3CDTF">2012-10-17T07:52:00Z</dcterms:modified>
</cp:coreProperties>
</file>